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4BC03" w14:textId="7DD66645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790C53">
        <w:rPr>
          <w:rFonts w:asciiTheme="minorHAnsi" w:hAnsiTheme="minorHAnsi" w:cstheme="minorHAnsi"/>
          <w:b/>
          <w:sz w:val="18"/>
          <w:szCs w:val="18"/>
        </w:rPr>
        <w:t>6</w:t>
      </w:r>
      <w:r w:rsidRPr="00D319FC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530D745D" w14:textId="07B61AB3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870B91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</w:t>
      </w:r>
      <w:r w:rsidR="000D1727">
        <w:rPr>
          <w:rFonts w:asciiTheme="minorHAnsi" w:hAnsiTheme="minorHAnsi" w:cstheme="minorHAnsi"/>
          <w:b/>
          <w:bCs/>
          <w:noProof/>
          <w:sz w:val="18"/>
          <w:szCs w:val="18"/>
        </w:rPr>
        <w:t>002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0D1727">
        <w:rPr>
          <w:rFonts w:asciiTheme="minorHAnsi" w:hAnsiTheme="minorHAnsi" w:cstheme="minorHAnsi"/>
          <w:b/>
          <w:bCs/>
          <w:noProof/>
          <w:sz w:val="18"/>
          <w:szCs w:val="18"/>
        </w:rPr>
        <w:t>6</w:t>
      </w:r>
    </w:p>
    <w:p w14:paraId="516D3311" w14:textId="77777777" w:rsidR="00092925" w:rsidRDefault="00092925" w:rsidP="00092925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E94923A" w14:textId="648EB2C6" w:rsidR="00092925" w:rsidRDefault="00092925" w:rsidP="00092925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24BAB32F" w14:textId="77777777" w:rsidR="00092925" w:rsidRPr="00AB4697" w:rsidRDefault="00092925" w:rsidP="00092925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(</w:t>
      </w:r>
      <w:r w:rsidRPr="002A6056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składane przez wykonawcę przed podpisaniem Umowy 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)</w:t>
      </w:r>
    </w:p>
    <w:p w14:paraId="2978CC25" w14:textId="77777777" w:rsidR="00092925" w:rsidRPr="00AB4697" w:rsidRDefault="00092925" w:rsidP="00092925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1A3C7884" w14:textId="77777777" w:rsidR="00092925" w:rsidRDefault="00092925" w:rsidP="00092925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CE827F6" w14:textId="77777777" w:rsidR="00092925" w:rsidRPr="002A6056" w:rsidRDefault="00092925" w:rsidP="00092925">
      <w:pPr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2A6056">
        <w:rPr>
          <w:rFonts w:asciiTheme="minorHAnsi" w:eastAsia="Calibri" w:hAnsiTheme="minorHAnsi" w:cstheme="minorHAnsi"/>
          <w:sz w:val="18"/>
          <w:szCs w:val="18"/>
        </w:rPr>
        <w:t xml:space="preserve">W celu dochowania należytej staranności w procesie weryfikacji Wykonawcy/Kontrahenta oraz </w:t>
      </w:r>
      <w:r w:rsidRPr="002A6056">
        <w:rPr>
          <w:rFonts w:asciiTheme="minorHAnsi" w:hAnsiTheme="minorHAnsi" w:cstheme="minorHAnsi"/>
          <w:sz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A6056">
        <w:rPr>
          <w:rFonts w:asciiTheme="minorHAnsi" w:eastAsia="Calibri" w:hAnsiTheme="minorHAnsi" w:cstheme="minorHAnsi"/>
          <w:sz w:val="18"/>
          <w:szCs w:val="18"/>
        </w:rPr>
        <w:t>uprzejmie prosimy o wypełnienie danych dotyczących beneficjentów rzeczywistych</w:t>
      </w:r>
      <w:r w:rsidRPr="002A6056">
        <w:rPr>
          <w:rFonts w:asciiTheme="minorHAnsi" w:eastAsia="Calibri" w:hAnsiTheme="minorHAnsi" w:cstheme="minorHAnsi"/>
          <w:sz w:val="18"/>
          <w:szCs w:val="18"/>
          <w:vertAlign w:val="superscript"/>
        </w:rPr>
        <w:t xml:space="preserve">1 </w:t>
      </w:r>
      <w:r w:rsidRPr="002A6056">
        <w:rPr>
          <w:rFonts w:asciiTheme="minorHAnsi" w:eastAsia="Calibri" w:hAnsiTheme="minorHAnsi" w:cstheme="minorHAnsi"/>
          <w:sz w:val="18"/>
          <w:szCs w:val="18"/>
        </w:rPr>
        <w:t>oraz struktury własności i kontroli podmiotu.</w:t>
      </w:r>
    </w:p>
    <w:p w14:paraId="1151D133" w14:textId="77777777" w:rsidR="00092925" w:rsidRPr="002A6056" w:rsidRDefault="00092925" w:rsidP="00092925">
      <w:pPr>
        <w:jc w:val="both"/>
        <w:rPr>
          <w:rFonts w:asciiTheme="minorHAnsi" w:eastAsia="Calibri" w:hAnsiTheme="minorHAnsi" w:cstheme="minorHAnsi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092925" w:rsidRPr="002A6056" w14:paraId="693B644E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AD35A49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092925" w:rsidRPr="002A6056" w14:paraId="0AA1F850" w14:textId="77777777" w:rsidTr="00A809DE">
        <w:trPr>
          <w:trHeight w:val="464"/>
        </w:trPr>
        <w:tc>
          <w:tcPr>
            <w:tcW w:w="1258" w:type="pct"/>
            <w:vAlign w:val="center"/>
          </w:tcPr>
          <w:p w14:paraId="2683F09C" w14:textId="77777777" w:rsidR="00092925" w:rsidRPr="002A6056" w:rsidRDefault="00092925" w:rsidP="00A809DE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2EB25635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4D633D9" w14:textId="77777777" w:rsidTr="00A809DE">
        <w:trPr>
          <w:trHeight w:val="1304"/>
        </w:trPr>
        <w:tc>
          <w:tcPr>
            <w:tcW w:w="1258" w:type="pct"/>
            <w:vAlign w:val="center"/>
          </w:tcPr>
          <w:p w14:paraId="02BFCC5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130FC13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5E73FBA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228A07A4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2453ED7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2CA456D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092925" w:rsidRPr="002A6056" w14:paraId="231C8B84" w14:textId="77777777" w:rsidTr="00A809DE">
        <w:tc>
          <w:tcPr>
            <w:tcW w:w="1258" w:type="pct"/>
            <w:vAlign w:val="center"/>
          </w:tcPr>
          <w:p w14:paraId="088FF017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14FA572F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62EF5BB9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139EA42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480BF469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0DAC393D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092925" w:rsidRPr="002A6056" w14:paraId="1142E1EF" w14:textId="77777777" w:rsidTr="00A809DE">
        <w:tc>
          <w:tcPr>
            <w:tcW w:w="1258" w:type="pct"/>
            <w:vAlign w:val="center"/>
          </w:tcPr>
          <w:p w14:paraId="1920FCD4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21901B7F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307B9FBE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11AC163E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11DDF050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0A58F1D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092925" w:rsidRPr="002A6056" w14:paraId="30DB189E" w14:textId="77777777" w:rsidTr="00A809DE">
        <w:tc>
          <w:tcPr>
            <w:tcW w:w="1258" w:type="pct"/>
            <w:vAlign w:val="center"/>
          </w:tcPr>
          <w:p w14:paraId="4DE247F8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7CEFCD22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169D7B9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329B8C4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14623925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7370BBF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35CA66EB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092925" w:rsidRPr="002A6056" w14:paraId="773D7B4F" w14:textId="77777777" w:rsidTr="00A809DE">
        <w:tc>
          <w:tcPr>
            <w:tcW w:w="1258" w:type="pct"/>
            <w:vAlign w:val="center"/>
          </w:tcPr>
          <w:p w14:paraId="604C37AB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670085E4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A1D75D0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A80E713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CB0823C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092925" w:rsidRPr="002A6056" w14:paraId="6911897D" w14:textId="77777777" w:rsidTr="00A809DE">
        <w:trPr>
          <w:trHeight w:val="246"/>
        </w:trPr>
        <w:tc>
          <w:tcPr>
            <w:tcW w:w="1258" w:type="pct"/>
            <w:vMerge w:val="restart"/>
            <w:vAlign w:val="center"/>
          </w:tcPr>
          <w:p w14:paraId="6E2DB557" w14:textId="77777777" w:rsidR="00092925" w:rsidRPr="002A6056" w:rsidRDefault="00092925" w:rsidP="00A809DE">
            <w:pPr>
              <w:spacing w:line="260" w:lineRule="exact"/>
              <w:rPr>
                <w:rFonts w:asciiTheme="minorHAnsi" w:hAnsiTheme="minorHAnsi" w:cstheme="minorHAnsi"/>
                <w:b/>
                <w:sz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2A6056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A6056">
              <w:rPr>
                <w:rFonts w:asciiTheme="minorHAnsi" w:hAnsiTheme="minorHAnsi" w:cstheme="minorHAnsi"/>
                <w:sz w:val="18"/>
              </w:rPr>
              <w:br/>
            </w:r>
          </w:p>
          <w:p w14:paraId="6A92CAF5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b/>
                <w:sz w:val="18"/>
              </w:rPr>
              <w:t xml:space="preserve">Prosimy dołączyć: KRS lub </w:t>
            </w: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1C80F8B1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1AD1500E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6AF8F3F0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6BB329A2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535117F9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092925" w:rsidRPr="002A6056" w14:paraId="7E127A42" w14:textId="77777777" w:rsidTr="00A809DE">
        <w:trPr>
          <w:trHeight w:val="555"/>
        </w:trPr>
        <w:tc>
          <w:tcPr>
            <w:tcW w:w="1258" w:type="pct"/>
            <w:vMerge/>
            <w:vAlign w:val="center"/>
          </w:tcPr>
          <w:p w14:paraId="60D47F0A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531A7B6C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9FDC171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6F2D268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C7ECF20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7DCD551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DF0645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2A45FDE7" w14:textId="77777777" w:rsidR="00092925" w:rsidRPr="002A6056" w:rsidRDefault="00092925" w:rsidP="00B53139">
            <w:pPr>
              <w:numPr>
                <w:ilvl w:val="0"/>
                <w:numId w:val="42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5A2A4568" w14:textId="77777777" w:rsidR="00092925" w:rsidRPr="002A6056" w:rsidRDefault="00092925" w:rsidP="00A809DE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22B5935B" w14:textId="77777777" w:rsidR="00092925" w:rsidRPr="002A6056" w:rsidRDefault="00092925" w:rsidP="00A809DE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2AE2C51B" w14:textId="77777777" w:rsidR="00092925" w:rsidRPr="002A6056" w:rsidRDefault="00092925" w:rsidP="00A809DE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58B05561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FC84965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1B49BC1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8C822E4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0EF4E42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379A141E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2D028A15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55781088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7A1F277D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183AF0CE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100%</w:t>
            </w:r>
          </w:p>
          <w:p w14:paraId="2834D532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0DE3A826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60,86%</w:t>
            </w:r>
          </w:p>
          <w:p w14:paraId="71B66A21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39,14%</w:t>
            </w:r>
          </w:p>
        </w:tc>
      </w:tr>
      <w:tr w:rsidR="00092925" w:rsidRPr="002A6056" w14:paraId="7BF07590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5E92300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092925" w:rsidRPr="002A6056" w14:paraId="77C0BDBB" w14:textId="77777777" w:rsidTr="00A809DE">
        <w:tc>
          <w:tcPr>
            <w:tcW w:w="1258" w:type="pct"/>
            <w:vAlign w:val="center"/>
          </w:tcPr>
          <w:p w14:paraId="52DB08DA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7EF70A2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B7633A0" w14:textId="77777777" w:rsidTr="00A809DE">
        <w:tc>
          <w:tcPr>
            <w:tcW w:w="1258" w:type="pct"/>
            <w:vAlign w:val="center"/>
          </w:tcPr>
          <w:p w14:paraId="383BA8B1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63C36E95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24B29D2" w14:textId="77777777" w:rsidTr="00A809DE">
        <w:tc>
          <w:tcPr>
            <w:tcW w:w="1258" w:type="pct"/>
            <w:vAlign w:val="center"/>
          </w:tcPr>
          <w:p w14:paraId="60A777BC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3A955BF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35EEBD2" w14:textId="77777777" w:rsidTr="00A809DE">
        <w:tc>
          <w:tcPr>
            <w:tcW w:w="1258" w:type="pct"/>
            <w:vAlign w:val="center"/>
          </w:tcPr>
          <w:p w14:paraId="78904849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5232010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038F6456" w14:textId="77777777" w:rsidTr="00A809DE">
        <w:tc>
          <w:tcPr>
            <w:tcW w:w="1258" w:type="pct"/>
            <w:vAlign w:val="center"/>
          </w:tcPr>
          <w:p w14:paraId="4B89B58C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7D06A907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EE89809" w14:textId="77777777" w:rsidTr="00A809DE">
        <w:tc>
          <w:tcPr>
            <w:tcW w:w="1258" w:type="pct"/>
            <w:vAlign w:val="center"/>
          </w:tcPr>
          <w:p w14:paraId="2F08F53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05B3D46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4DF8F840" w14:textId="77777777" w:rsidTr="00A809DE">
        <w:tc>
          <w:tcPr>
            <w:tcW w:w="1258" w:type="pct"/>
            <w:vAlign w:val="center"/>
          </w:tcPr>
          <w:p w14:paraId="1C1D6D95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001BE94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3D774DD7" w14:textId="77777777" w:rsidTr="00A809DE">
        <w:tc>
          <w:tcPr>
            <w:tcW w:w="1258" w:type="pct"/>
            <w:vAlign w:val="center"/>
          </w:tcPr>
          <w:p w14:paraId="635889D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56ACC7BC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736CE52A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4F20314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092925" w:rsidRPr="002A6056" w14:paraId="7B9E4685" w14:textId="77777777" w:rsidTr="00A809DE">
        <w:tc>
          <w:tcPr>
            <w:tcW w:w="1258" w:type="pct"/>
            <w:vAlign w:val="center"/>
          </w:tcPr>
          <w:p w14:paraId="33A0605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A9D9D0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04C0B435" w14:textId="77777777" w:rsidTr="00A809DE">
        <w:tc>
          <w:tcPr>
            <w:tcW w:w="1258" w:type="pct"/>
            <w:vAlign w:val="center"/>
          </w:tcPr>
          <w:p w14:paraId="02045DDF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C91E9B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1463A4A" w14:textId="77777777" w:rsidTr="00A809DE">
        <w:tc>
          <w:tcPr>
            <w:tcW w:w="1258" w:type="pct"/>
            <w:vAlign w:val="center"/>
          </w:tcPr>
          <w:p w14:paraId="6FCE16D0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504E274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7BAF9E48" w14:textId="77777777" w:rsidTr="00A809DE">
        <w:trPr>
          <w:trHeight w:val="790"/>
        </w:trPr>
        <w:tc>
          <w:tcPr>
            <w:tcW w:w="1258" w:type="pct"/>
            <w:vAlign w:val="center"/>
          </w:tcPr>
          <w:p w14:paraId="5E37251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2A6056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0497A986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494F20F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7D725D10" w14:textId="77777777" w:rsidTr="00A809DE">
        <w:trPr>
          <w:trHeight w:val="327"/>
        </w:trPr>
        <w:tc>
          <w:tcPr>
            <w:tcW w:w="1258" w:type="pct"/>
            <w:vAlign w:val="center"/>
          </w:tcPr>
          <w:p w14:paraId="1B581D1B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1E614C7C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15BFE2F4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092925" w:rsidRPr="002A6056" w14:paraId="6F7E1F58" w14:textId="77777777" w:rsidTr="00A809DE">
        <w:tc>
          <w:tcPr>
            <w:tcW w:w="1258" w:type="pct"/>
            <w:vAlign w:val="center"/>
          </w:tcPr>
          <w:p w14:paraId="27693862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AA4CDF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AECF6E2" w14:textId="77777777" w:rsidTr="00A809DE">
        <w:tc>
          <w:tcPr>
            <w:tcW w:w="1258" w:type="pct"/>
            <w:vAlign w:val="center"/>
          </w:tcPr>
          <w:p w14:paraId="5485700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E27762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3740A1E9" w14:textId="77777777" w:rsidTr="00A809DE">
        <w:tc>
          <w:tcPr>
            <w:tcW w:w="1258" w:type="pct"/>
            <w:vAlign w:val="center"/>
          </w:tcPr>
          <w:p w14:paraId="1FC81CD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5B07046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4E414DE6" w14:textId="77777777" w:rsidTr="00A809DE">
        <w:trPr>
          <w:trHeight w:val="530"/>
        </w:trPr>
        <w:tc>
          <w:tcPr>
            <w:tcW w:w="1258" w:type="pct"/>
            <w:vAlign w:val="center"/>
          </w:tcPr>
          <w:p w14:paraId="45902DDA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2A6056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473BE59A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5FE423E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AEFD6B9" w14:textId="77777777" w:rsidTr="00A809DE">
        <w:trPr>
          <w:trHeight w:val="313"/>
        </w:trPr>
        <w:tc>
          <w:tcPr>
            <w:tcW w:w="1258" w:type="pct"/>
            <w:vAlign w:val="center"/>
          </w:tcPr>
          <w:p w14:paraId="3A563E42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199F2B5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0A4D84E4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092925" w:rsidRPr="002A6056" w14:paraId="3A09C316" w14:textId="77777777" w:rsidTr="00A809DE">
        <w:tc>
          <w:tcPr>
            <w:tcW w:w="1258" w:type="pct"/>
          </w:tcPr>
          <w:p w14:paraId="3E0D6461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2D0A9A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306C3AFA" w14:textId="77777777" w:rsidTr="00A809DE">
        <w:tc>
          <w:tcPr>
            <w:tcW w:w="1258" w:type="pct"/>
          </w:tcPr>
          <w:p w14:paraId="238E052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Obywatelstwo </w:t>
            </w:r>
          </w:p>
        </w:tc>
        <w:tc>
          <w:tcPr>
            <w:tcW w:w="3742" w:type="pct"/>
            <w:gridSpan w:val="3"/>
          </w:tcPr>
          <w:p w14:paraId="1A685AB3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F9874CF" w14:textId="77777777" w:rsidTr="00A809DE">
        <w:tc>
          <w:tcPr>
            <w:tcW w:w="1258" w:type="pct"/>
          </w:tcPr>
          <w:p w14:paraId="431F5A44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24D6CD8E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8FF2204" w14:textId="77777777" w:rsidTr="00A809DE">
        <w:tc>
          <w:tcPr>
            <w:tcW w:w="1258" w:type="pct"/>
          </w:tcPr>
          <w:p w14:paraId="76C61A30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28E7A058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0629562" w14:textId="77777777" w:rsidTr="00A809DE">
        <w:trPr>
          <w:trHeight w:val="530"/>
        </w:trPr>
        <w:tc>
          <w:tcPr>
            <w:tcW w:w="1258" w:type="pct"/>
          </w:tcPr>
          <w:p w14:paraId="4EC8C952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07E02EC7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E6F2F8E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A803B5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4707F5F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AD33D65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4E73C6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66045CA2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EE8D8E0" w14:textId="77777777" w:rsidTr="00A809DE">
        <w:trPr>
          <w:trHeight w:val="325"/>
        </w:trPr>
        <w:tc>
          <w:tcPr>
            <w:tcW w:w="1258" w:type="pct"/>
          </w:tcPr>
          <w:p w14:paraId="7109A4F8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1A0AAC2B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267B9AA8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75D4EBE7" w14:textId="77777777" w:rsidR="00092925" w:rsidRPr="002A6056" w:rsidRDefault="00092925" w:rsidP="00092925">
      <w:pPr>
        <w:shd w:val="clear" w:color="auto" w:fill="FFFFFF" w:themeFill="background1"/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46AF7BB" w14:textId="77777777" w:rsidR="00092925" w:rsidRPr="002A6056" w:rsidRDefault="00092925" w:rsidP="00092925">
      <w:pPr>
        <w:shd w:val="clear" w:color="auto" w:fill="FFFFFF" w:themeFill="background1"/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6AE6953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b/>
          <w:sz w:val="18"/>
          <w:szCs w:val="18"/>
        </w:rPr>
      </w:pPr>
      <w:r w:rsidRPr="002A6056">
        <w:rPr>
          <w:rFonts w:asciiTheme="minorHAnsi" w:hAnsiTheme="minorHAnsi" w:cstheme="minorHAnsi"/>
          <w:b/>
          <w:sz w:val="18"/>
          <w:szCs w:val="18"/>
        </w:rPr>
        <w:t>Potwierdzam prawidłowość danych zamieszczonych w Oświadczeniu.</w:t>
      </w:r>
    </w:p>
    <w:p w14:paraId="3C0B44F5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17614080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08F42BA5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b/>
          <w:sz w:val="18"/>
          <w:szCs w:val="18"/>
        </w:rPr>
      </w:pPr>
      <w:r w:rsidRPr="002A6056">
        <w:rPr>
          <w:rFonts w:asciiTheme="minorHAnsi" w:hAnsiTheme="minorHAnsi" w:cstheme="minorHAnsi"/>
          <w:b/>
          <w:sz w:val="18"/>
          <w:szCs w:val="18"/>
        </w:rPr>
        <w:t xml:space="preserve">data i podpis reprezentanta Wykonawcy/Kontrahenta                         data i podpis reprezentanta Wykonawcy/Kontrahenta                                           </w:t>
      </w:r>
    </w:p>
    <w:p w14:paraId="1A3B14D0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679A280E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6"/>
          <w:szCs w:val="16"/>
        </w:rPr>
      </w:pPr>
    </w:p>
    <w:p w14:paraId="1FFF9FA4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6"/>
          <w:szCs w:val="16"/>
        </w:rPr>
      </w:pPr>
    </w:p>
    <w:p w14:paraId="2C9C2867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2A6056">
        <w:rPr>
          <w:rFonts w:asciiTheme="minorHAnsi" w:hAnsiTheme="minorHAnsi"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14:paraId="7DC6B861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</w:p>
    <w:p w14:paraId="4B9C4D96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>lub inny niż kwalifikowany rodzaj podpisu cyfrowego/czytelny</w:t>
      </w:r>
    </w:p>
    <w:p w14:paraId="46594025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 podpis osób uprawnionych do składania oświadczeń woli</w:t>
      </w:r>
    </w:p>
    <w:p w14:paraId="68FE9E4F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 w imieniu Wykonawcy lub  pieczątka wraz z podpisem </w:t>
      </w:r>
    </w:p>
    <w:p w14:paraId="0B0C38DC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sz w:val="16"/>
          <w:szCs w:val="16"/>
        </w:rPr>
      </w:pPr>
    </w:p>
    <w:p w14:paraId="6EEE0292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 xml:space="preserve">Załączniki dostarczone: </w:t>
      </w:r>
    </w:p>
    <w:p w14:paraId="3BE59326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Weryfikacja identyfikacji beneficjenta rzeczywistego została dokonana na podstawie:</w:t>
      </w:r>
    </w:p>
    <w:p w14:paraId="714AF93C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wyciąg z rejestru KRS/rejestr KRS (elektroniczny)/rejestr publiczny w państwie członkowskim UE</w:t>
      </w:r>
    </w:p>
    <w:p w14:paraId="64486A3B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statut spółki</w:t>
      </w:r>
    </w:p>
    <w:p w14:paraId="492047F4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umowa spółki</w:t>
      </w:r>
    </w:p>
    <w:p w14:paraId="76753268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schemat organizacyjny</w:t>
      </w:r>
    </w:p>
    <w:p w14:paraId="091BA6A9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inny dokument ………………………………………………………………………………………….</w:t>
      </w:r>
    </w:p>
    <w:p w14:paraId="04D56402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Objaśnienia:</w:t>
      </w:r>
    </w:p>
    <w:p w14:paraId="096A6690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2A6056">
        <w:rPr>
          <w:rFonts w:asciiTheme="minorHAnsi" w:hAnsiTheme="minorHAnsi" w:cstheme="minorHAnsi"/>
          <w:sz w:val="14"/>
          <w:szCs w:val="14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1ED60E0" w14:textId="77777777" w:rsidR="00092925" w:rsidRPr="002A6056" w:rsidRDefault="00092925" w:rsidP="00092925">
      <w:pPr>
        <w:spacing w:line="260" w:lineRule="exact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1AAA64EB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15EE424C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lastRenderedPageBreak/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072168D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63D82139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57F673D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14:paraId="33A87FB4" w14:textId="77777777" w:rsidR="00092925" w:rsidRPr="002A6056" w:rsidRDefault="00092925" w:rsidP="00092925">
      <w:pPr>
        <w:autoSpaceDE w:val="0"/>
        <w:autoSpaceDN w:val="0"/>
        <w:adjustRightInd w:val="0"/>
        <w:spacing w:line="260" w:lineRule="exact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6237EFA2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16F1127D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395F09D2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0E0890EA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79AC0964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57F13DDC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pierwszym–piątym, </w:t>
      </w:r>
    </w:p>
    <w:p w14:paraId="5CDEF690" w14:textId="77777777" w:rsidR="00092925" w:rsidRPr="002A6056" w:rsidRDefault="00092925" w:rsidP="00092925">
      <w:pPr>
        <w:spacing w:line="260" w:lineRule="exact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2A6056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70A5E3C0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2A6056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271F3D1B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>3</w:t>
      </w:r>
      <w:r w:rsidRPr="002A6056">
        <w:rPr>
          <w:rFonts w:asciiTheme="minorHAnsi" w:hAnsiTheme="minorHAnsi" w:cstheme="minorHAnsi"/>
          <w:sz w:val="14"/>
          <w:szCs w:val="14"/>
        </w:rPr>
        <w:t xml:space="preserve"> Osoba zajmująca eksponowane stanowisko polityczne (PEP):</w:t>
      </w:r>
    </w:p>
    <w:p w14:paraId="7477EE20" w14:textId="77777777" w:rsidR="00092925" w:rsidRPr="002A6056" w:rsidRDefault="00092925" w:rsidP="00B53139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2A6056">
        <w:rPr>
          <w:rFonts w:asciiTheme="minorHAnsi" w:eastAsia="Calibri" w:hAnsiTheme="minorHAnsi" w:cstheme="minorHAnsi"/>
          <w:sz w:val="14"/>
          <w:szCs w:val="14"/>
        </w:rPr>
        <w:t>osoby fizyczne zajmujące znaczące stanowiska publiczne lub pełniące znaczące funkcje publiczne, w tym:</w:t>
      </w:r>
    </w:p>
    <w:p w14:paraId="37F7401B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236316AA" w14:textId="77777777" w:rsidR="00092925" w:rsidRPr="002A6056" w:rsidRDefault="00092925" w:rsidP="00B53139">
      <w:pPr>
        <w:numPr>
          <w:ilvl w:val="0"/>
          <w:numId w:val="41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2B693CD8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7F4FF013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38B9FF4A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5283936C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ambasadorów,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chargés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d’affaires oraz wyższych oficerów sił zbrojnych, </w:t>
      </w:r>
    </w:p>
    <w:p w14:paraId="1CBB7266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5E207690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1E716568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7F4BFA41" w14:textId="77777777" w:rsidR="00092925" w:rsidRPr="002A6056" w:rsidRDefault="00092925" w:rsidP="00092925">
      <w:pPr>
        <w:spacing w:line="260" w:lineRule="exact"/>
        <w:ind w:left="227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20CC87A7" w14:textId="77777777" w:rsidR="00092925" w:rsidRPr="002A6056" w:rsidRDefault="00092925" w:rsidP="00B53139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617CC4D8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 xml:space="preserve">a) 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0A986EA2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b)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14D9005D" w14:textId="77777777" w:rsidR="00092925" w:rsidRPr="002A6056" w:rsidRDefault="00092925" w:rsidP="00B53139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63EFBC83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a)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7F1FC76D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b)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013298A3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c)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rodziców osoby zajmującej eksponowane stanowisko polityczne.</w:t>
      </w:r>
    </w:p>
    <w:p w14:paraId="0D165865" w14:textId="77777777" w:rsidR="00092925" w:rsidRPr="002A6056" w:rsidRDefault="00092925" w:rsidP="00092925">
      <w:pPr>
        <w:shd w:val="clear" w:color="auto" w:fill="FFFFFF" w:themeFill="background1"/>
        <w:spacing w:before="120" w:after="120"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Zgodnie z art. 13 i 14 Rozporządzenia Parlamentu Europejskiego i Rady (UE) 2016/679 z dnia 27 kwietnia 2016 r.</w:t>
      </w:r>
      <w:r w:rsidRPr="002A6056">
        <w:rPr>
          <w:rFonts w:asciiTheme="minorHAnsi" w:hAnsiTheme="minorHAnsi" w:cstheme="minorHAnsi"/>
          <w:sz w:val="14"/>
          <w:szCs w:val="14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A6056">
        <w:rPr>
          <w:rFonts w:asciiTheme="minorHAnsi" w:hAnsiTheme="minorHAnsi" w:cstheme="minorHAnsi"/>
          <w:b/>
          <w:sz w:val="14"/>
          <w:szCs w:val="14"/>
        </w:rPr>
        <w:t>RODO</w:t>
      </w:r>
      <w:r w:rsidRPr="002A6056">
        <w:rPr>
          <w:rFonts w:asciiTheme="minorHAnsi" w:hAnsiTheme="minorHAnsi" w:cstheme="minorHAnsi"/>
          <w:sz w:val="14"/>
          <w:szCs w:val="14"/>
        </w:rPr>
        <w:t xml:space="preserve">”) informujemy, że: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36"/>
        <w:gridCol w:w="6339"/>
      </w:tblGrid>
      <w:tr w:rsidR="00092925" w:rsidRPr="002A6056" w14:paraId="67523A64" w14:textId="77777777" w:rsidTr="00A809DE">
        <w:trPr>
          <w:trHeight w:val="439"/>
        </w:trPr>
        <w:tc>
          <w:tcPr>
            <w:tcW w:w="1655" w:type="pct"/>
            <w:shd w:val="clear" w:color="auto" w:fill="auto"/>
          </w:tcPr>
          <w:p w14:paraId="2D49D07E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lastRenderedPageBreak/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3D040CA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Administratorem Pani/Pana danych osobowych jest PGE Energia Odnawialna S.A. z siedzibą w Warszawie, ul. Ogrodowa 59A, </w:t>
            </w:r>
            <w:r w:rsidRPr="002A6056">
              <w:rPr>
                <w:rFonts w:asciiTheme="minorHAnsi" w:hAnsiTheme="minorHAnsi" w:cstheme="minorHAnsi"/>
              </w:rPr>
              <w:br/>
              <w:t xml:space="preserve">00-876 Warszawa  </w:t>
            </w:r>
          </w:p>
        </w:tc>
      </w:tr>
      <w:tr w:rsidR="00092925" w:rsidRPr="002A6056" w14:paraId="482613FD" w14:textId="77777777" w:rsidTr="00A809DE">
        <w:trPr>
          <w:trHeight w:val="524"/>
        </w:trPr>
        <w:tc>
          <w:tcPr>
            <w:tcW w:w="1655" w:type="pct"/>
            <w:shd w:val="clear" w:color="auto" w:fill="auto"/>
          </w:tcPr>
          <w:p w14:paraId="58970EF1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6251868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W sprawie ochrony danych osobowych może Pani/Pan skontaktować się z Inspektorem Ochrony Danych – adres e-mail: </w:t>
            </w:r>
            <w:hyperlink r:id="rId8" w:history="1">
              <w:r w:rsidRPr="002A6056">
                <w:rPr>
                  <w:rFonts w:asciiTheme="minorHAnsi" w:hAnsiTheme="minorHAnsi" w:cstheme="minorHAnsi"/>
                  <w:bCs/>
                  <w:color w:val="0000FF"/>
                  <w:u w:val="single"/>
                </w:rPr>
                <w:t>iod.eosa@gkpge.pl</w:t>
              </w:r>
            </w:hyperlink>
            <w:r w:rsidRPr="002A6056">
              <w:rPr>
                <w:rFonts w:asciiTheme="minorHAnsi" w:hAnsiTheme="minorHAnsi" w:cstheme="minorHAnsi"/>
                <w:bCs/>
              </w:rPr>
              <w:t xml:space="preserve"> lub pisemnie na adres siedziby ADO wskazany w pkt I.</w:t>
            </w:r>
          </w:p>
        </w:tc>
      </w:tr>
      <w:tr w:rsidR="00092925" w:rsidRPr="002A6056" w14:paraId="507A377A" w14:textId="77777777" w:rsidTr="00A809DE">
        <w:trPr>
          <w:trHeight w:val="524"/>
        </w:trPr>
        <w:tc>
          <w:tcPr>
            <w:tcW w:w="1655" w:type="pct"/>
            <w:shd w:val="clear" w:color="auto" w:fill="auto"/>
          </w:tcPr>
          <w:p w14:paraId="77D9B250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59AAC5B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Pani/Pana dane osobowe zostały pozyskane od .………………………..</w:t>
            </w:r>
          </w:p>
          <w:p w14:paraId="49D324A8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…………………………………………………………………………………………………….</w:t>
            </w:r>
          </w:p>
          <w:p w14:paraId="443215C6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092925" w:rsidRPr="002A6056" w14:paraId="7816A84A" w14:textId="77777777" w:rsidTr="00A809DE">
        <w:tc>
          <w:tcPr>
            <w:tcW w:w="1655" w:type="pct"/>
            <w:shd w:val="clear" w:color="auto" w:fill="auto"/>
          </w:tcPr>
          <w:p w14:paraId="7BAF2865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9ADAC2C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Administrator przetwarza lub może przetwarzać Pani/Pana dane osobowe w następujących celach: </w:t>
            </w:r>
          </w:p>
          <w:p w14:paraId="66B2C2AA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72E2D3D0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prowadzenia dokumentacji współpracy, o ile wymaga ona realizacji wewnętrznych zasad, polityk, procedur, regulaminów, instrukcji obowiązujących w PGE Energia Odnawialna S.A., będącej realizacją prawnie uzasadnionego interesu Administratora związanego z zarządzaniem przedsiębiorstwem (podstawa z art. 6 ust. 1 lit. f RODO)</w:t>
            </w:r>
          </w:p>
          <w:p w14:paraId="02E4CD86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1EAD4401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celu ewentualnego ustalenia, dochodzenia lub obrony przed roszczeniami będącym realizacją prawnie uzasadnionego interesu Administratora, jakim jest obrona przed roszczeniami związanymi z realizacją Umowy lub dochodzenie tych roszczeń (art. 6 ust. 1 lit. f RODO).</w:t>
            </w:r>
          </w:p>
        </w:tc>
      </w:tr>
      <w:tr w:rsidR="00092925" w:rsidRPr="002A6056" w14:paraId="14544C8E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18430C22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Kategorie odnośnych </w:t>
            </w:r>
            <w:r w:rsidRPr="002A6056">
              <w:rPr>
                <w:rFonts w:asciiTheme="minorHAnsi" w:hAnsiTheme="minorHAnsi" w:cstheme="minorHAnsi"/>
                <w:b/>
              </w:rPr>
              <w:lastRenderedPageBreak/>
              <w:t>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F352188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lastRenderedPageBreak/>
              <w:t>Zakres przetwarzanych danych może obejmować dane identyfikacyjne takie jak: imię, nazwisko, służbowy adres e-mail, służbowy numer telefonu, stanowisko.</w:t>
            </w:r>
          </w:p>
        </w:tc>
      </w:tr>
      <w:tr w:rsidR="00092925" w:rsidRPr="002A6056" w14:paraId="35876987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01099784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80651B5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Pani/Pana dane osobowe mogą być przekazywane następującym odbiorcom danych:</w:t>
            </w:r>
          </w:p>
          <w:p w14:paraId="557973C8" w14:textId="77777777" w:rsidR="00092925" w:rsidRPr="002A6056" w:rsidRDefault="00092925" w:rsidP="00B53139">
            <w:pPr>
              <w:pStyle w:val="Akapitzlist"/>
              <w:numPr>
                <w:ilvl w:val="0"/>
                <w:numId w:val="4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podmiotom z Grupy Kapitałowej PGE.</w:t>
            </w:r>
          </w:p>
          <w:p w14:paraId="2F5B9B98" w14:textId="77777777" w:rsidR="00092925" w:rsidRPr="002A6056" w:rsidRDefault="00092925" w:rsidP="00B53139">
            <w:pPr>
              <w:pStyle w:val="Akapitzlist"/>
              <w:numPr>
                <w:ilvl w:val="0"/>
                <w:numId w:val="4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686CEB2F" w14:textId="77777777" w:rsidR="00092925" w:rsidRPr="002A6056" w:rsidRDefault="00092925" w:rsidP="00B53139">
            <w:pPr>
              <w:pStyle w:val="Akapitzlist"/>
              <w:numPr>
                <w:ilvl w:val="0"/>
                <w:numId w:val="4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092925" w:rsidRPr="002A6056" w14:paraId="21BC39FA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26E838C3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  <w:bCs/>
              </w:rPr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35D646B7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Pani/Pana dane osobowe co do zasady nie będą przekazywane poza Europejski Obszar Gospodarczy (dalej: EOG). </w:t>
            </w:r>
            <w:r w:rsidRPr="002A6056">
              <w:rPr>
                <w:rFonts w:asciiTheme="minorHAnsi" w:hAnsiTheme="minorHAnsi" w:cstheme="minorHAnsi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9" w:history="1">
              <w:r w:rsidRPr="002A6056">
                <w:rPr>
                  <w:rFonts w:asciiTheme="minorHAnsi" w:hAnsiTheme="minorHAnsi" w:cstheme="minorHAnsi"/>
                </w:rPr>
                <w:t>iod.pgesystemy@gkpge.pl</w:t>
              </w:r>
            </w:hyperlink>
            <w:r w:rsidRPr="002A6056">
              <w:rPr>
                <w:rFonts w:asciiTheme="minorHAnsi" w:hAnsiTheme="minorHAnsi" w:cstheme="minorHAnsi"/>
              </w:rPr>
              <w:t xml:space="preserve">. </w:t>
            </w:r>
          </w:p>
          <w:p w14:paraId="7863A4F5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W przypadku pozostałych podwykonawców zastosowany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10" w:history="1">
              <w:r w:rsidRPr="002A6056">
                <w:rPr>
                  <w:rFonts w:asciiTheme="minorHAnsi" w:hAnsiTheme="minorHAnsi" w:cstheme="minorHAnsi"/>
                  <w:bCs/>
                </w:rPr>
                <w:t>iod.eosa@gkpge.pl</w:t>
              </w:r>
            </w:hyperlink>
            <w:r w:rsidRPr="002A6056">
              <w:rPr>
                <w:rFonts w:asciiTheme="minorHAnsi" w:hAnsiTheme="minorHAnsi" w:cstheme="minorHAnsi"/>
                <w:bCs/>
              </w:rPr>
              <w:t xml:space="preserve"> lub pisemnie na adres siedziby ADO wskazany w pkt I</w:t>
            </w:r>
          </w:p>
        </w:tc>
      </w:tr>
      <w:tr w:rsidR="00092925" w:rsidRPr="002A6056" w14:paraId="6DAF3BF5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4D08DFBF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87C7781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zależności od celu przetwarzania Pani/Pana dane osobowe będą przechowywane :</w:t>
            </w:r>
          </w:p>
          <w:p w14:paraId="0A0176E5" w14:textId="77777777" w:rsidR="00092925" w:rsidRPr="002A6056" w:rsidRDefault="00092925" w:rsidP="00B53139">
            <w:pPr>
              <w:pStyle w:val="Akapitzlist"/>
              <w:numPr>
                <w:ilvl w:val="0"/>
                <w:numId w:val="49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753AD94C" w14:textId="77777777" w:rsidR="00092925" w:rsidRPr="002A6056" w:rsidRDefault="00092925" w:rsidP="00B53139">
            <w:pPr>
              <w:pStyle w:val="Akapitzlist"/>
              <w:numPr>
                <w:ilvl w:val="0"/>
                <w:numId w:val="49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do momentu zakończenia postępowań cywilnych, egzekucyjnych, administracyjnych i karnych wymagających przetwarzania Pani/Pana danych.</w:t>
            </w:r>
          </w:p>
        </w:tc>
      </w:tr>
      <w:tr w:rsidR="00092925" w:rsidRPr="002A6056" w14:paraId="6B3A4A03" w14:textId="77777777" w:rsidTr="00A809DE">
        <w:trPr>
          <w:trHeight w:val="1078"/>
        </w:trPr>
        <w:tc>
          <w:tcPr>
            <w:tcW w:w="1655" w:type="pct"/>
            <w:shd w:val="clear" w:color="auto" w:fill="auto"/>
          </w:tcPr>
          <w:p w14:paraId="769C0FE0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lastRenderedPageBreak/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C19F78A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092925" w:rsidRPr="002A6056" w14:paraId="07E38587" w14:textId="77777777" w:rsidTr="00A809DE">
        <w:trPr>
          <w:trHeight w:val="702"/>
        </w:trPr>
        <w:tc>
          <w:tcPr>
            <w:tcW w:w="1655" w:type="pct"/>
            <w:shd w:val="clear" w:color="auto" w:fill="auto"/>
          </w:tcPr>
          <w:p w14:paraId="36364FF9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CA6D919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092925" w:rsidRPr="002A6056" w14:paraId="63E97114" w14:textId="77777777" w:rsidTr="00A809DE">
        <w:trPr>
          <w:trHeight w:val="1078"/>
        </w:trPr>
        <w:tc>
          <w:tcPr>
            <w:tcW w:w="1655" w:type="pct"/>
            <w:shd w:val="clear" w:color="auto" w:fill="auto"/>
          </w:tcPr>
          <w:p w14:paraId="3E863FAB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F4562BB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092925" w:rsidRPr="002A6056" w14:paraId="587CF4F2" w14:textId="77777777" w:rsidTr="00A809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0DA4019B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7DE5C04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4635F33E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sectPr w:rsidR="002534C2" w:rsidRPr="00D319FC" w:rsidSect="00FF4AA0">
      <w:headerReference w:type="default" r:id="rId11"/>
      <w:footerReference w:type="even" r:id="rId12"/>
      <w:footerReference w:type="default" r:id="rId13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1E2BB" w14:textId="77777777" w:rsidR="008A6366" w:rsidRDefault="008A6366" w:rsidP="00566A36">
      <w:r>
        <w:separator/>
      </w:r>
    </w:p>
  </w:endnote>
  <w:endnote w:type="continuationSeparator" w:id="0">
    <w:p w14:paraId="3BEACE47" w14:textId="77777777" w:rsidR="008A6366" w:rsidRDefault="008A6366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9E67" w14:textId="77777777" w:rsidR="00C3502D" w:rsidRDefault="00C35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5FBEFD" w14:textId="77777777" w:rsidR="00C3502D" w:rsidRDefault="00C35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259BEBD" w14:textId="77777777" w:rsidR="00C3502D" w:rsidRPr="00CA4B37" w:rsidRDefault="00C3502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E2E7A" wp14:editId="6989D3BD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7E256C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        </w:pict>
                </mc:Fallback>
              </mc:AlternateContent>
            </w:r>
          </w:p>
          <w:p w14:paraId="17F70279" w14:textId="77777777" w:rsidR="00C3502D" w:rsidRPr="003E3547" w:rsidRDefault="00C3502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7A269D11" w14:textId="77777777" w:rsidR="00C3502D" w:rsidRPr="00925733" w:rsidRDefault="00C3502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648F76" w14:textId="77777777" w:rsidR="00C3502D" w:rsidRPr="00925733" w:rsidRDefault="00C3502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EBAD6" w14:textId="77777777" w:rsidR="008A6366" w:rsidRDefault="008A6366" w:rsidP="00566A36">
      <w:r>
        <w:separator/>
      </w:r>
    </w:p>
  </w:footnote>
  <w:footnote w:type="continuationSeparator" w:id="0">
    <w:p w14:paraId="335C50CD" w14:textId="77777777" w:rsidR="008A6366" w:rsidRDefault="008A6366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E0EE" w14:textId="77777777" w:rsidR="00C3502D" w:rsidRDefault="00C3502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F316F3"/>
    <w:multiLevelType w:val="hybridMultilevel"/>
    <w:tmpl w:val="CED0BDE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A662C"/>
    <w:multiLevelType w:val="hybridMultilevel"/>
    <w:tmpl w:val="98103A20"/>
    <w:lvl w:ilvl="0" w:tplc="43FCAD2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9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4B036FAE"/>
    <w:multiLevelType w:val="hybridMultilevel"/>
    <w:tmpl w:val="FF5E43CA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EA43B47"/>
    <w:multiLevelType w:val="hybridMultilevel"/>
    <w:tmpl w:val="9BD26D72"/>
    <w:lvl w:ilvl="0" w:tplc="149C215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DB553C"/>
    <w:multiLevelType w:val="hybridMultilevel"/>
    <w:tmpl w:val="F7FE5C0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4A0F2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6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682AB4"/>
    <w:multiLevelType w:val="hybridMultilevel"/>
    <w:tmpl w:val="AF5CF3CE"/>
    <w:lvl w:ilvl="0" w:tplc="C7CA40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991CD4"/>
    <w:multiLevelType w:val="hybridMultilevel"/>
    <w:tmpl w:val="1AEA0D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37C0A6C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240A6"/>
    <w:multiLevelType w:val="multilevel"/>
    <w:tmpl w:val="E852168A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Segoe UI"/>
        <w:b w:val="0"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 w16cid:durableId="1477338723">
    <w:abstractNumId w:val="12"/>
  </w:num>
  <w:num w:numId="2" w16cid:durableId="278221693">
    <w:abstractNumId w:val="15"/>
  </w:num>
  <w:num w:numId="3" w16cid:durableId="187179757">
    <w:abstractNumId w:val="45"/>
  </w:num>
  <w:num w:numId="4" w16cid:durableId="651371327">
    <w:abstractNumId w:val="13"/>
  </w:num>
  <w:num w:numId="5" w16cid:durableId="1281258207">
    <w:abstractNumId w:val="25"/>
  </w:num>
  <w:num w:numId="6" w16cid:durableId="1277328490">
    <w:abstractNumId w:val="11"/>
  </w:num>
  <w:num w:numId="7" w16cid:durableId="1968124746">
    <w:abstractNumId w:val="27"/>
  </w:num>
  <w:num w:numId="8" w16cid:durableId="278073511">
    <w:abstractNumId w:val="28"/>
  </w:num>
  <w:num w:numId="9" w16cid:durableId="747577163">
    <w:abstractNumId w:val="41"/>
  </w:num>
  <w:num w:numId="10" w16cid:durableId="1002003400">
    <w:abstractNumId w:val="61"/>
  </w:num>
  <w:num w:numId="11" w16cid:durableId="2106919439">
    <w:abstractNumId w:val="62"/>
  </w:num>
  <w:num w:numId="12" w16cid:durableId="780146346">
    <w:abstractNumId w:val="10"/>
  </w:num>
  <w:num w:numId="13" w16cid:durableId="1955404637">
    <w:abstractNumId w:val="30"/>
  </w:num>
  <w:num w:numId="14" w16cid:durableId="1806191918">
    <w:abstractNumId w:val="46"/>
  </w:num>
  <w:num w:numId="15" w16cid:durableId="1683623989">
    <w:abstractNumId w:val="33"/>
  </w:num>
  <w:num w:numId="16" w16cid:durableId="1964770615">
    <w:abstractNumId w:val="39"/>
  </w:num>
  <w:num w:numId="17" w16cid:durableId="456989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94870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46407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651473396">
    <w:abstractNumId w:val="56"/>
  </w:num>
  <w:num w:numId="21" w16cid:durableId="327558864">
    <w:abstractNumId w:val="43"/>
  </w:num>
  <w:num w:numId="22" w16cid:durableId="415662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2986761">
    <w:abstractNumId w:val="47"/>
  </w:num>
  <w:num w:numId="24" w16cid:durableId="161883070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073455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4959710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844068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643574">
    <w:abstractNumId w:val="16"/>
  </w:num>
  <w:num w:numId="29" w16cid:durableId="243880809">
    <w:abstractNumId w:val="37"/>
  </w:num>
  <w:num w:numId="30" w16cid:durableId="737728">
    <w:abstractNumId w:val="54"/>
  </w:num>
  <w:num w:numId="31" w16cid:durableId="1261136531">
    <w:abstractNumId w:val="36"/>
  </w:num>
  <w:num w:numId="32" w16cid:durableId="809326757">
    <w:abstractNumId w:val="21"/>
  </w:num>
  <w:num w:numId="33" w16cid:durableId="1050498457">
    <w:abstractNumId w:val="19"/>
  </w:num>
  <w:num w:numId="34" w16cid:durableId="6162585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434449">
    <w:abstractNumId w:val="50"/>
  </w:num>
  <w:num w:numId="36" w16cid:durableId="492792194">
    <w:abstractNumId w:val="23"/>
  </w:num>
  <w:num w:numId="37" w16cid:durableId="1263608425">
    <w:abstractNumId w:val="42"/>
  </w:num>
  <w:num w:numId="38" w16cid:durableId="1855656363">
    <w:abstractNumId w:val="57"/>
  </w:num>
  <w:num w:numId="39" w16cid:durableId="626278269">
    <w:abstractNumId w:val="55"/>
  </w:num>
  <w:num w:numId="40" w16cid:durableId="807017037">
    <w:abstractNumId w:val="14"/>
  </w:num>
  <w:num w:numId="41" w16cid:durableId="1850488165">
    <w:abstractNumId w:val="58"/>
  </w:num>
  <w:num w:numId="42" w16cid:durableId="1816336490">
    <w:abstractNumId w:val="60"/>
  </w:num>
  <w:num w:numId="43" w16cid:durableId="91436372">
    <w:abstractNumId w:val="63"/>
  </w:num>
  <w:num w:numId="44" w16cid:durableId="90125840">
    <w:abstractNumId w:val="17"/>
  </w:num>
  <w:num w:numId="45" w16cid:durableId="1041629666">
    <w:abstractNumId w:val="32"/>
  </w:num>
  <w:num w:numId="46" w16cid:durableId="232473711">
    <w:abstractNumId w:val="52"/>
  </w:num>
  <w:num w:numId="47" w16cid:durableId="597326360">
    <w:abstractNumId w:val="35"/>
  </w:num>
  <w:num w:numId="48" w16cid:durableId="1052995351">
    <w:abstractNumId w:val="40"/>
  </w:num>
  <w:num w:numId="49" w16cid:durableId="604077929">
    <w:abstractNumId w:val="34"/>
  </w:num>
  <w:num w:numId="50" w16cid:durableId="1494445397">
    <w:abstractNumId w:val="64"/>
  </w:num>
  <w:num w:numId="51" w16cid:durableId="990019451">
    <w:abstractNumId w:val="44"/>
  </w:num>
  <w:num w:numId="52" w16cid:durableId="1903908344">
    <w:abstractNumId w:val="22"/>
  </w:num>
  <w:num w:numId="53" w16cid:durableId="550504487">
    <w:abstractNumId w:val="29"/>
  </w:num>
  <w:num w:numId="54" w16cid:durableId="1483155294">
    <w:abstractNumId w:val="31"/>
  </w:num>
  <w:num w:numId="55" w16cid:durableId="124352281">
    <w:abstractNumId w:val="5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250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795"/>
    <w:rsid w:val="00086820"/>
    <w:rsid w:val="00086B67"/>
    <w:rsid w:val="00086B87"/>
    <w:rsid w:val="00086C91"/>
    <w:rsid w:val="00086D9F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925"/>
    <w:rsid w:val="00092E45"/>
    <w:rsid w:val="00093382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50D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027"/>
    <w:rsid w:val="000D14CA"/>
    <w:rsid w:val="000D1727"/>
    <w:rsid w:val="000D1D0B"/>
    <w:rsid w:val="000D230D"/>
    <w:rsid w:val="000D32CB"/>
    <w:rsid w:val="000D361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46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6E1A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8AE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493F"/>
    <w:rsid w:val="00135A0F"/>
    <w:rsid w:val="00135EE6"/>
    <w:rsid w:val="001366B4"/>
    <w:rsid w:val="00136FF0"/>
    <w:rsid w:val="0013702B"/>
    <w:rsid w:val="00137C9F"/>
    <w:rsid w:val="0014040F"/>
    <w:rsid w:val="00141691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E46"/>
    <w:rsid w:val="0018600C"/>
    <w:rsid w:val="00186053"/>
    <w:rsid w:val="00186054"/>
    <w:rsid w:val="001860C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AC7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3F1C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0FCB"/>
    <w:rsid w:val="0020113C"/>
    <w:rsid w:val="0020126A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15E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79F"/>
    <w:rsid w:val="00211CD0"/>
    <w:rsid w:val="00212BCD"/>
    <w:rsid w:val="00212F09"/>
    <w:rsid w:val="002139B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6C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581D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127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1AC3"/>
    <w:rsid w:val="002D2898"/>
    <w:rsid w:val="002D2B1D"/>
    <w:rsid w:val="002D3FD1"/>
    <w:rsid w:val="002D4249"/>
    <w:rsid w:val="002D4D2B"/>
    <w:rsid w:val="002D5F5F"/>
    <w:rsid w:val="002D60C0"/>
    <w:rsid w:val="002D6483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6C93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3D50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83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6665"/>
    <w:rsid w:val="00357889"/>
    <w:rsid w:val="0036014E"/>
    <w:rsid w:val="00360A48"/>
    <w:rsid w:val="00361D17"/>
    <w:rsid w:val="00361FD4"/>
    <w:rsid w:val="00363435"/>
    <w:rsid w:val="003634D7"/>
    <w:rsid w:val="00363C0C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3CC8"/>
    <w:rsid w:val="003A4226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86C"/>
    <w:rsid w:val="003D2A0B"/>
    <w:rsid w:val="003D2BD1"/>
    <w:rsid w:val="003D2D7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1C9E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27A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372E4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885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422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925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1CF1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88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E78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4F0C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EA6"/>
    <w:rsid w:val="004E7F18"/>
    <w:rsid w:val="004F05E6"/>
    <w:rsid w:val="004F0EC3"/>
    <w:rsid w:val="004F16C0"/>
    <w:rsid w:val="004F17CC"/>
    <w:rsid w:val="004F1C6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950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D8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44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0FEA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210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3D23"/>
    <w:rsid w:val="005B4304"/>
    <w:rsid w:val="005B5DB3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3D80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0903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5EC"/>
    <w:rsid w:val="00627A56"/>
    <w:rsid w:val="00630349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7E"/>
    <w:rsid w:val="00641880"/>
    <w:rsid w:val="00641A1D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0CCC"/>
    <w:rsid w:val="00682117"/>
    <w:rsid w:val="00683AD6"/>
    <w:rsid w:val="00683CB3"/>
    <w:rsid w:val="00684369"/>
    <w:rsid w:val="00684555"/>
    <w:rsid w:val="006847D9"/>
    <w:rsid w:val="00686AAF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192B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BFF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4B47"/>
    <w:rsid w:val="006F5B99"/>
    <w:rsid w:val="006F64A2"/>
    <w:rsid w:val="006F6845"/>
    <w:rsid w:val="006F69CF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4EF6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2DE5"/>
    <w:rsid w:val="0075372C"/>
    <w:rsid w:val="00753AE8"/>
    <w:rsid w:val="00755019"/>
    <w:rsid w:val="00755EAA"/>
    <w:rsid w:val="007569EA"/>
    <w:rsid w:val="00756B81"/>
    <w:rsid w:val="00757D2A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6E6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A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69CA"/>
    <w:rsid w:val="00787062"/>
    <w:rsid w:val="0078748D"/>
    <w:rsid w:val="00787B3F"/>
    <w:rsid w:val="007901E3"/>
    <w:rsid w:val="00790C5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AF0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1C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09D9"/>
    <w:rsid w:val="007D1877"/>
    <w:rsid w:val="007D1B9F"/>
    <w:rsid w:val="007D1C21"/>
    <w:rsid w:val="007D224F"/>
    <w:rsid w:val="007D3B82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16C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0FB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86A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4F3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6FF"/>
    <w:rsid w:val="00861ACE"/>
    <w:rsid w:val="00861C1C"/>
    <w:rsid w:val="00862424"/>
    <w:rsid w:val="00862719"/>
    <w:rsid w:val="0086355B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397C"/>
    <w:rsid w:val="008A405B"/>
    <w:rsid w:val="008A42A3"/>
    <w:rsid w:val="008A4484"/>
    <w:rsid w:val="008A49F2"/>
    <w:rsid w:val="008A4CCC"/>
    <w:rsid w:val="008A4D93"/>
    <w:rsid w:val="008A56BE"/>
    <w:rsid w:val="008A5913"/>
    <w:rsid w:val="008A6366"/>
    <w:rsid w:val="008A68AB"/>
    <w:rsid w:val="008A69D5"/>
    <w:rsid w:val="008A75EC"/>
    <w:rsid w:val="008B01DA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8F3"/>
    <w:rsid w:val="008C3C52"/>
    <w:rsid w:val="008C3D49"/>
    <w:rsid w:val="008C3F33"/>
    <w:rsid w:val="008C4306"/>
    <w:rsid w:val="008C44D5"/>
    <w:rsid w:val="008C49B5"/>
    <w:rsid w:val="008C5293"/>
    <w:rsid w:val="008C5345"/>
    <w:rsid w:val="008C633A"/>
    <w:rsid w:val="008C6479"/>
    <w:rsid w:val="008C6575"/>
    <w:rsid w:val="008C66F3"/>
    <w:rsid w:val="008C67FE"/>
    <w:rsid w:val="008C6ACC"/>
    <w:rsid w:val="008C6D10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1B0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6F9"/>
    <w:rsid w:val="00924883"/>
    <w:rsid w:val="0092497C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A2F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679BD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173"/>
    <w:rsid w:val="0098245E"/>
    <w:rsid w:val="00982684"/>
    <w:rsid w:val="00982A75"/>
    <w:rsid w:val="0098349F"/>
    <w:rsid w:val="00983582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68E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2FD7"/>
    <w:rsid w:val="00993342"/>
    <w:rsid w:val="009937C0"/>
    <w:rsid w:val="00993F54"/>
    <w:rsid w:val="009941C1"/>
    <w:rsid w:val="0099429A"/>
    <w:rsid w:val="00995066"/>
    <w:rsid w:val="00995D64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2B9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0F0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1C3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A87"/>
    <w:rsid w:val="00A43B81"/>
    <w:rsid w:val="00A443DA"/>
    <w:rsid w:val="00A44466"/>
    <w:rsid w:val="00A4462D"/>
    <w:rsid w:val="00A44B56"/>
    <w:rsid w:val="00A455FD"/>
    <w:rsid w:val="00A4627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16"/>
    <w:rsid w:val="00A75273"/>
    <w:rsid w:val="00A755BD"/>
    <w:rsid w:val="00A75D0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1BF"/>
    <w:rsid w:val="00A96CDC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0EB7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4F9D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47B9D"/>
    <w:rsid w:val="00B5023A"/>
    <w:rsid w:val="00B50525"/>
    <w:rsid w:val="00B509CF"/>
    <w:rsid w:val="00B50DDA"/>
    <w:rsid w:val="00B520BA"/>
    <w:rsid w:val="00B52599"/>
    <w:rsid w:val="00B5298F"/>
    <w:rsid w:val="00B53139"/>
    <w:rsid w:val="00B538E8"/>
    <w:rsid w:val="00B53EB8"/>
    <w:rsid w:val="00B5401B"/>
    <w:rsid w:val="00B54240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0E1E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00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8F3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0E41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6ECB"/>
    <w:rsid w:val="00D273DC"/>
    <w:rsid w:val="00D27EF7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376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3C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41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C7F9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08F8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3C4B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9E4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0C0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870FC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059"/>
    <w:rsid w:val="00EA51EA"/>
    <w:rsid w:val="00EA63A4"/>
    <w:rsid w:val="00EA6F35"/>
    <w:rsid w:val="00EA7634"/>
    <w:rsid w:val="00EA79A1"/>
    <w:rsid w:val="00EB0C62"/>
    <w:rsid w:val="00EB17DE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2A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694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2BCA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1FE1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46F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6F6A"/>
    <w:rsid w:val="00F572B1"/>
    <w:rsid w:val="00F57AC8"/>
    <w:rsid w:val="00F57D90"/>
    <w:rsid w:val="00F60150"/>
    <w:rsid w:val="00F604CE"/>
    <w:rsid w:val="00F6137C"/>
    <w:rsid w:val="00F61774"/>
    <w:rsid w:val="00F61DB2"/>
    <w:rsid w:val="00F63245"/>
    <w:rsid w:val="00F64A4C"/>
    <w:rsid w:val="00F6540B"/>
    <w:rsid w:val="00F65410"/>
    <w:rsid w:val="00F6561C"/>
    <w:rsid w:val="00F67CD7"/>
    <w:rsid w:val="00F70120"/>
    <w:rsid w:val="00F70410"/>
    <w:rsid w:val="00F70B3B"/>
    <w:rsid w:val="00F71771"/>
    <w:rsid w:val="00F72090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E45"/>
    <w:rsid w:val="00F80C9E"/>
    <w:rsid w:val="00F80CE8"/>
    <w:rsid w:val="00F8144F"/>
    <w:rsid w:val="00F8230A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48B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18B4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2CF0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4A467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929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47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eosa@gkpge.pl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yperlink" Target="mailto:iod.pgesystemy@gkpg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Oświadczenie Wykonawcy o strukturze właścicielskiej i beneficjencie rzeczywistym.docx</dmsv2BaseFileName>
    <dmsv2BaseDisplayName xmlns="http://schemas.microsoft.com/sharepoint/v3">Załącznik nr 6 Oświadczenie Wykonawcy o strukturze właścicielskiej i beneficjencie rzeczywistym</dmsv2BaseDisplayName>
    <dmsv2SWPP2ObjectNumber xmlns="http://schemas.microsoft.com/sharepoint/v3">POST/EOD/EOD/BM/00004/2026                        </dmsv2SWPP2ObjectNumber>
    <dmsv2SWPP2SumMD5 xmlns="http://schemas.microsoft.com/sharepoint/v3">ae43d69242dbafcbc2c3735a1b6bdad4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24123491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JEUP5JKVCYQC-1092029480-3633</_dlc_DocId>
    <_dlc_DocIdUrl xmlns="a19cb1c7-c5c7-46d4-85ae-d83685407bba">
      <Url>https://swpp2.dms.gkpge.pl/sites/41/_layouts/15/DocIdRedir.aspx?ID=JEUP5JKVCYQC-1092029480-3633</Url>
      <Description>JEUP5JKVCYQC-1092029480-3633</Description>
    </_dlc_DocIdUrl>
  </documentManagement>
</p:properties>
</file>

<file path=customXml/itemProps1.xml><?xml version="1.0" encoding="utf-8"?>
<ds:datastoreItem xmlns:ds="http://schemas.openxmlformats.org/officeDocument/2006/customXml" ds:itemID="{48F87E78-A930-4818-A227-E21160C1A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7E4919-A1A6-45E7-BE7B-FFE39CC535A7}"/>
</file>

<file path=customXml/itemProps3.xml><?xml version="1.0" encoding="utf-8"?>
<ds:datastoreItem xmlns:ds="http://schemas.openxmlformats.org/officeDocument/2006/customXml" ds:itemID="{E4FE3DDA-F99C-4CC4-865E-F83EE62336C7}"/>
</file>

<file path=customXml/itemProps4.xml><?xml version="1.0" encoding="utf-8"?>
<ds:datastoreItem xmlns:ds="http://schemas.openxmlformats.org/officeDocument/2006/customXml" ds:itemID="{91873683-9D53-450D-B169-0425D28E7190}"/>
</file>

<file path=customXml/itemProps5.xml><?xml version="1.0" encoding="utf-8"?>
<ds:datastoreItem xmlns:ds="http://schemas.openxmlformats.org/officeDocument/2006/customXml" ds:itemID="{7CBFFBD7-1F3A-40B9-A7D5-828522CD12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2443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26</cp:revision>
  <cp:lastPrinted>2025-11-04T11:29:00Z</cp:lastPrinted>
  <dcterms:created xsi:type="dcterms:W3CDTF">2026-01-07T11:50:00Z</dcterms:created>
  <dcterms:modified xsi:type="dcterms:W3CDTF">2026-01-14T13:42:00Z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0x0101891000AD7219E686BC6D4099CE491E08FB2AF9</vt:lpwstr>
  </property>
  <property fmtid="{D5CDD505-2E9C-101B-9397-08002B2CF9AE}" pid="10" name="_dlc_DocIdItemGuid">
    <vt:lpwstr>01d2f5d9-9579-4cc5-bebc-92661fb254c8</vt:lpwstr>
  </property>
</Properties>
</file>